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7F315B">
        <w:rPr>
          <w:rFonts w:ascii="Times" w:hAnsi="Times" w:cs="Times"/>
          <w:sz w:val="28"/>
          <w:szCs w:val="28"/>
        </w:rPr>
        <w:t xml:space="preserve">Andrew </w:t>
      </w:r>
      <w:proofErr w:type="spellStart"/>
      <w:r w:rsidR="007F315B">
        <w:rPr>
          <w:rFonts w:ascii="Times" w:hAnsi="Times" w:cs="Times"/>
          <w:sz w:val="28"/>
          <w:szCs w:val="28"/>
        </w:rPr>
        <w:t>Nogamoto</w:t>
      </w:r>
      <w:proofErr w:type="spellEnd"/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7F315B">
        <w:rPr>
          <w:rFonts w:ascii="Times" w:hAnsi="Times" w:cs="Times"/>
          <w:sz w:val="28"/>
          <w:szCs w:val="28"/>
        </w:rPr>
        <w:t xml:space="preserve">KIS </w:t>
      </w:r>
      <w:proofErr w:type="spellStart"/>
      <w:r w:rsidR="007F315B">
        <w:rPr>
          <w:rFonts w:ascii="Times" w:hAnsi="Times" w:cs="Times"/>
          <w:sz w:val="28"/>
          <w:szCs w:val="28"/>
        </w:rPr>
        <w:t>Rles</w:t>
      </w:r>
      <w:proofErr w:type="spellEnd"/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</w:r>
      <w:r w:rsidR="007F315B">
        <w:rPr>
          <w:rFonts w:ascii="Times" w:hAnsi="Times" w:cs="Times"/>
        </w:rPr>
        <w:t>He argues that some of KIS rules should be changed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7F315B" w:rsidRDefault="00447F1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7F315B">
        <w:rPr>
          <w:rFonts w:ascii="Times" w:hAnsi="Times" w:cs="Times"/>
        </w:rPr>
        <w:t>English Only Policy should be abolished because Korean is our own language. He gave his own experience.</w:t>
      </w:r>
    </w:p>
    <w:p w:rsidR="007F315B" w:rsidRDefault="007F315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Students should treat same way as teachers. </w:t>
      </w:r>
    </w:p>
    <w:p w:rsidR="004348B4" w:rsidRDefault="007F315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After school policy should be changed.</w:t>
      </w:r>
    </w:p>
    <w:p w:rsidR="007F315B" w:rsidRDefault="007F315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7F315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 xml:space="preserve">3. </w:t>
      </w:r>
      <w:r w:rsidR="00447F1B">
        <w:rPr>
          <w:rFonts w:ascii="Times" w:hAnsi="Times" w:cs="Times"/>
        </w:rPr>
        <w:t>Did the speaker supply sufficient and convincing evidence?  Explain.</w:t>
      </w:r>
    </w:p>
    <w:p w:rsidR="004348B4" w:rsidRDefault="00447F1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</w:r>
      <w:r w:rsidR="007F315B">
        <w:rPr>
          <w:rFonts w:ascii="Times" w:hAnsi="Times" w:cs="Times"/>
        </w:rPr>
        <w:t xml:space="preserve">Yes, by giving </w:t>
      </w:r>
      <w:proofErr w:type="gramStart"/>
      <w:r w:rsidR="007F315B">
        <w:rPr>
          <w:rFonts w:ascii="Times" w:hAnsi="Times" w:cs="Times"/>
        </w:rPr>
        <w:t>his own</w:t>
      </w:r>
      <w:proofErr w:type="gramEnd"/>
      <w:r w:rsidR="007F315B">
        <w:rPr>
          <w:rFonts w:ascii="Times" w:hAnsi="Times" w:cs="Times"/>
        </w:rPr>
        <w:t xml:space="preserve"> experiences.</w:t>
      </w:r>
    </w:p>
    <w:p w:rsidR="00447F1B" w:rsidRDefault="00447F1B" w:rsidP="004348B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7F315B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CF5E92">
        <w:rPr>
          <w:rFonts w:ascii="Times" w:hAnsi="Times" w:cs="Times"/>
        </w:rPr>
        <w:t xml:space="preserve"> 5</w:t>
      </w:r>
    </w:p>
    <w:p w:rsidR="007F315B" w:rsidRDefault="00447F1B" w:rsidP="007F31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4348B4">
        <w:rPr>
          <w:rFonts w:ascii="Times" w:hAnsi="Times" w:cs="Times"/>
        </w:rPr>
        <w:t xml:space="preserve"> 4</w:t>
      </w:r>
    </w:p>
    <w:p w:rsidR="00447F1B" w:rsidRDefault="00447F1B" w:rsidP="007F315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</w:p>
    <w:p w:rsidR="00447F1B" w:rsidRDefault="007F315B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>5.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7F315B">
        <w:rPr>
          <w:rFonts w:ascii="Times" w:hAnsi="Times" w:cs="Times"/>
        </w:rPr>
        <w:t>I do not agree that teacher should be treat same as students because they are teacher, but I agree with him that English only Policy and After School Policy need some change</w:t>
      </w:r>
      <w:r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7F315B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Pr="00233C48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>
        <w:rPr>
          <w:rFonts w:ascii="Times" w:hAnsi="Times" w:cs="Times"/>
        </w:rPr>
        <w:tab/>
      </w:r>
      <w:r w:rsidR="00447F1B">
        <w:rPr>
          <w:rFonts w:ascii="Times" w:hAnsi="Times" w:cs="Times"/>
        </w:rPr>
        <w:t> </w:t>
      </w:r>
      <w:r w:rsidR="00A90656" w:rsidRPr="00233C48">
        <w:rPr>
          <w:rFonts w:ascii="Times New Roman" w:hAnsi="Times New Roman" w:cs="Georgia"/>
          <w:color w:val="111111"/>
          <w:szCs w:val="26"/>
        </w:rPr>
        <w:t>He compared KIS to Japan where once controlled Korea.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233C48">
        <w:rPr>
          <w:rFonts w:ascii="Times" w:hAnsi="Times" w:cs="Times"/>
        </w:rPr>
        <w:tab/>
        <w:t>His volume and rhetorical questions were very persuasive.</w:t>
      </w:r>
      <w:r w:rsidR="007262B1">
        <w:rPr>
          <w:rFonts w:ascii="Times" w:hAnsi="Times" w:cs="Times"/>
        </w:rPr>
        <w:t xml:space="preserve"> He tried to make his speech interesting throughout his speech.</w:t>
      </w:r>
    </w:p>
    <w:p w:rsidR="00233C48" w:rsidRDefault="00447F1B" w:rsidP="00233C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233C48" w:rsidP="00233C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He could hav</w:t>
      </w:r>
      <w:r w:rsidR="007262B1">
        <w:rPr>
          <w:rFonts w:ascii="Times" w:hAnsi="Times" w:cs="Times"/>
        </w:rPr>
        <w:t>e only one issue to talk deeply.</w:t>
      </w:r>
    </w:p>
    <w:p w:rsidR="00952A68" w:rsidRDefault="00952A68"/>
    <w:sectPr w:rsidR="00952A68" w:rsidSect="00952A6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233C48"/>
    <w:rsid w:val="003D5854"/>
    <w:rsid w:val="004064CF"/>
    <w:rsid w:val="004348B4"/>
    <w:rsid w:val="00447F1B"/>
    <w:rsid w:val="00644DE3"/>
    <w:rsid w:val="007262B1"/>
    <w:rsid w:val="007F315B"/>
    <w:rsid w:val="00924A2A"/>
    <w:rsid w:val="00952A68"/>
    <w:rsid w:val="009F58E5"/>
    <w:rsid w:val="00A90656"/>
    <w:rsid w:val="00AC6A14"/>
    <w:rsid w:val="00AD26E6"/>
    <w:rsid w:val="00CF5E92"/>
    <w:rsid w:val="00CF6E1F"/>
    <w:rsid w:val="00FF037E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193</Words>
  <Characters>1105</Characters>
  <Application>Microsoft Word 12.1.0</Application>
  <DocSecurity>0</DocSecurity>
  <Lines>9</Lines>
  <Paragraphs>2</Paragraphs>
  <ScaleCrop>false</ScaleCrop>
  <LinksUpToDate>false</LinksUpToDate>
  <CharactersWithSpaces>1357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</cp:revision>
  <dcterms:created xsi:type="dcterms:W3CDTF">2009-10-02T12:46:00Z</dcterms:created>
  <dcterms:modified xsi:type="dcterms:W3CDTF">2009-10-05T13:15:00Z</dcterms:modified>
</cp:coreProperties>
</file>